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77580">
            <w:pPr>
              <w:jc w:val="right"/>
              <w:rPr>
                <w:rFonts w:cs="Arial"/>
              </w:rPr>
            </w:pPr>
            <w:r w:rsidRPr="002E571A">
              <w:rPr>
                <w:rFonts w:cs="Arial"/>
                <w:szCs w:val="22"/>
              </w:rPr>
              <w:t xml:space="preserve">Протокол  № </w:t>
            </w:r>
            <w:r w:rsidR="00877580">
              <w:rPr>
                <w:rFonts w:cs="Arial"/>
                <w:szCs w:val="22"/>
              </w:rPr>
              <w:t>16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877580">
            <w:pPr>
              <w:jc w:val="right"/>
              <w:rPr>
                <w:rFonts w:cs="Arial"/>
              </w:rPr>
            </w:pPr>
            <w:r w:rsidRPr="002E571A">
              <w:rPr>
                <w:rFonts w:cs="Arial"/>
                <w:szCs w:val="22"/>
              </w:rPr>
              <w:t>«</w:t>
            </w:r>
            <w:r w:rsidR="00877580">
              <w:rPr>
                <w:rFonts w:cs="Arial"/>
                <w:szCs w:val="22"/>
              </w:rPr>
              <w:t>08</w:t>
            </w:r>
            <w:r w:rsidRPr="002E571A">
              <w:rPr>
                <w:rFonts w:cs="Arial"/>
                <w:szCs w:val="22"/>
              </w:rPr>
              <w:t xml:space="preserve">» </w:t>
            </w:r>
            <w:r w:rsidR="00877580">
              <w:rPr>
                <w:rFonts w:cs="Arial"/>
                <w:szCs w:val="22"/>
              </w:rPr>
              <w:t>февраля</w:t>
            </w:r>
            <w:r w:rsidRPr="002E571A">
              <w:rPr>
                <w:rFonts w:cs="Arial"/>
                <w:szCs w:val="22"/>
              </w:rPr>
              <w:t xml:space="preserve">  </w:t>
            </w:r>
            <w:r w:rsidR="00877580">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DA7B38">
        <w:rPr>
          <w:rFonts w:cs="Arial"/>
          <w:szCs w:val="22"/>
        </w:rPr>
        <w:t xml:space="preserve">ПДО </w:t>
      </w:r>
      <w:r w:rsidRPr="00C44AF8">
        <w:rPr>
          <w:rFonts w:cs="Arial"/>
          <w:szCs w:val="22"/>
        </w:rPr>
        <w:t>№</w:t>
      </w:r>
      <w:r w:rsidR="00C44AF8" w:rsidRPr="00C44AF8">
        <w:rPr>
          <w:rFonts w:cs="Arial"/>
          <w:szCs w:val="22"/>
        </w:rPr>
        <w:t>009</w:t>
      </w:r>
      <w:r w:rsidRPr="00C44AF8">
        <w:rPr>
          <w:rFonts w:cs="Arial"/>
          <w:szCs w:val="22"/>
        </w:rPr>
        <w:t>-КР-</w:t>
      </w:r>
      <w:r w:rsidRPr="00DA7B38">
        <w:rPr>
          <w:rFonts w:cs="Arial"/>
          <w:szCs w:val="22"/>
        </w:rPr>
        <w:t>2015</w:t>
      </w:r>
      <w:r w:rsidR="00B52B74">
        <w:rPr>
          <w:rFonts w:cs="Arial"/>
          <w:szCs w:val="22"/>
        </w:rPr>
        <w:t>6</w:t>
      </w:r>
      <w:r w:rsidRPr="00DA7B38">
        <w:rPr>
          <w:rFonts w:cs="Arial"/>
          <w:szCs w:val="22"/>
        </w:rPr>
        <w:t xml:space="preserve"> от</w:t>
      </w:r>
      <w:r>
        <w:rPr>
          <w:rFonts w:cs="Arial"/>
          <w:szCs w:val="22"/>
        </w:rPr>
        <w:t xml:space="preserve"> </w:t>
      </w:r>
      <w:r w:rsidR="00877580">
        <w:rPr>
          <w:rFonts w:cs="Arial"/>
          <w:szCs w:val="22"/>
        </w:rPr>
        <w:t>«09» февраля 2016г.</w:t>
      </w: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7E0114">
        <w:rPr>
          <w:rFonts w:cs="Arial"/>
          <w:szCs w:val="22"/>
        </w:rPr>
        <w:t xml:space="preserve">на </w:t>
      </w:r>
      <w:r w:rsidR="00A40C89" w:rsidRPr="00A40C89">
        <w:rPr>
          <w:rFonts w:cs="Arial"/>
          <w:szCs w:val="22"/>
        </w:rPr>
        <w:t xml:space="preserve">выполнение работ </w:t>
      </w:r>
      <w:r w:rsidR="00A40C89" w:rsidRPr="00A40C89">
        <w:rPr>
          <w:rFonts w:cs="Arial"/>
          <w:b/>
          <w:szCs w:val="22"/>
        </w:rPr>
        <w:t xml:space="preserve">по </w:t>
      </w:r>
      <w:r w:rsidR="000712B2" w:rsidRPr="000712B2">
        <w:rPr>
          <w:rFonts w:cs="Arial"/>
          <w:b/>
          <w:szCs w:val="22"/>
        </w:rPr>
        <w:t>проведени</w:t>
      </w:r>
      <w:r w:rsidR="000712B2">
        <w:rPr>
          <w:rFonts w:cs="Arial"/>
          <w:b/>
          <w:szCs w:val="22"/>
        </w:rPr>
        <w:t>ю</w:t>
      </w:r>
      <w:r w:rsidR="000712B2" w:rsidRPr="000712B2">
        <w:rPr>
          <w:rFonts w:cs="Arial"/>
          <w:b/>
          <w:szCs w:val="22"/>
        </w:rPr>
        <w:t xml:space="preserve"> дезинсекции помещений и территорий</w:t>
      </w:r>
      <w:r w:rsidR="000712B2">
        <w:rPr>
          <w:rFonts w:cs="Arial"/>
          <w:b/>
          <w:szCs w:val="22"/>
        </w:rPr>
        <w:t xml:space="preserve">, </w:t>
      </w:r>
      <w:r w:rsidR="000712B2" w:rsidRPr="000712B2">
        <w:rPr>
          <w:rFonts w:cs="Arial"/>
          <w:b/>
          <w:szCs w:val="22"/>
        </w:rPr>
        <w:t xml:space="preserve"> проведени</w:t>
      </w:r>
      <w:r w:rsidR="000712B2">
        <w:rPr>
          <w:rFonts w:cs="Arial"/>
          <w:b/>
          <w:szCs w:val="22"/>
        </w:rPr>
        <w:t>ю</w:t>
      </w:r>
      <w:r w:rsidR="000712B2" w:rsidRPr="000712B2">
        <w:rPr>
          <w:rFonts w:cs="Arial"/>
          <w:b/>
          <w:szCs w:val="22"/>
        </w:rPr>
        <w:t xml:space="preserve"> дератизации помещений</w:t>
      </w:r>
      <w:r w:rsidR="00A40C89" w:rsidRPr="000712B2">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выполнении Требований к предмету оферты (форма 2): </w:t>
      </w:r>
      <w:r w:rsidR="00385EE6">
        <w:rPr>
          <w:rFonts w:cs="Arial"/>
          <w:szCs w:val="22"/>
        </w:rPr>
        <w:t>наименьшая с</w:t>
      </w:r>
      <w:r w:rsidR="00385EE6" w:rsidRPr="00385EE6">
        <w:rPr>
          <w:rFonts w:cs="Arial"/>
          <w:szCs w:val="22"/>
        </w:rPr>
        <w:t xml:space="preserve">тоимость </w:t>
      </w:r>
      <w:r w:rsidR="000712B2">
        <w:rPr>
          <w:rFonts w:cs="Arial"/>
          <w:szCs w:val="22"/>
        </w:rPr>
        <w:t xml:space="preserve">работ </w:t>
      </w:r>
      <w:r w:rsidR="000712B2" w:rsidRPr="000712B2">
        <w:rPr>
          <w:rFonts w:cs="Arial"/>
          <w:szCs w:val="22"/>
        </w:rPr>
        <w:t>по проведению дезинсекции помещений и территорий,  проведению дератизации помещений</w:t>
      </w:r>
      <w:r w:rsidR="003679E5" w:rsidRPr="00385EE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20D9" w:rsidRDefault="00DE7BED" w:rsidP="00DE7BED">
      <w:pPr>
        <w:ind w:firstLine="708"/>
        <w:jc w:val="both"/>
        <w:rPr>
          <w:rFonts w:cs="Arial"/>
          <w:szCs w:val="22"/>
        </w:rPr>
      </w:pPr>
      <w:r w:rsidRPr="00E520D9">
        <w:rPr>
          <w:rFonts w:cs="Arial"/>
          <w:szCs w:val="22"/>
        </w:rPr>
        <w:t>Общество оставляет за собой право изменять общее объем выполняемых работ / объем оказываемых услуг</w:t>
      </w:r>
      <w:r w:rsidR="002B1C9E" w:rsidRPr="00E520D9">
        <w:rPr>
          <w:rFonts w:cs="Arial"/>
          <w:szCs w:val="22"/>
        </w:rPr>
        <w:t xml:space="preserve"> </w:t>
      </w:r>
      <w:r w:rsidRPr="00E520D9">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E520D9">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E520D9">
        <w:rPr>
          <w:rFonts w:cs="Arial"/>
          <w:szCs w:val="22"/>
        </w:rPr>
        <w:t>.</w:t>
      </w:r>
      <w:r w:rsidR="00192ACB" w:rsidRPr="00E520D9">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2E571A" w:rsidRDefault="00DE7BED" w:rsidP="00DE7BED">
      <w:pPr>
        <w:pStyle w:val="a"/>
        <w:numPr>
          <w:ilvl w:val="0"/>
          <w:numId w:val="0"/>
        </w:numPr>
        <w:tabs>
          <w:tab w:val="left" w:pos="284"/>
        </w:tabs>
        <w:ind w:firstLine="709"/>
      </w:pP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D81E8F">
        <w:rPr>
          <w:rFonts w:cs="Arial"/>
          <w:b/>
          <w:szCs w:val="22"/>
        </w:rPr>
        <w:t>15</w:t>
      </w:r>
      <w:r w:rsidR="00230908" w:rsidRPr="00D81E8F">
        <w:rPr>
          <w:rFonts w:cs="Arial"/>
          <w:b/>
          <w:szCs w:val="22"/>
        </w:rPr>
        <w:t xml:space="preserve"> </w:t>
      </w:r>
      <w:r w:rsidR="00385EE6" w:rsidRPr="00D81E8F">
        <w:rPr>
          <w:rFonts w:cs="Arial"/>
          <w:b/>
          <w:szCs w:val="22"/>
        </w:rPr>
        <w:t>апреля</w:t>
      </w:r>
      <w:r w:rsidR="00230908" w:rsidRPr="00D81E8F">
        <w:rPr>
          <w:rFonts w:cs="Arial"/>
          <w:b/>
          <w:szCs w:val="22"/>
        </w:rPr>
        <w:t xml:space="preserve"> 201</w:t>
      </w:r>
      <w:r w:rsidR="005E79D6" w:rsidRPr="00D81E8F">
        <w:rPr>
          <w:rFonts w:cs="Arial"/>
          <w:b/>
          <w:szCs w:val="22"/>
        </w:rPr>
        <w:t>6</w:t>
      </w:r>
      <w:r w:rsidR="00230908" w:rsidRPr="00D81E8F">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DE7BED">
      <w:pPr>
        <w:pStyle w:val="a6"/>
        <w:numPr>
          <w:ilvl w:val="0"/>
          <w:numId w:val="2"/>
        </w:numPr>
        <w:tabs>
          <w:tab w:val="left" w:pos="1418"/>
        </w:tabs>
        <w:ind w:left="1418" w:hanging="341"/>
        <w:contextualSpacing w:val="0"/>
        <w:jc w:val="both"/>
        <w:rPr>
          <w:rFonts w:cs="Arial"/>
          <w:szCs w:val="22"/>
        </w:rPr>
      </w:pPr>
      <w:r w:rsidRPr="00CA7BE7">
        <w:rPr>
          <w:rFonts w:cs="Arial"/>
          <w:szCs w:val="22"/>
        </w:rPr>
        <w:t>Извещение о согласии сделать оферту (форма 4, подписанная уполномоченным лицом и завере</w:t>
      </w:r>
      <w:r w:rsidR="005832EA">
        <w:rPr>
          <w:rFonts w:cs="Arial"/>
          <w:szCs w:val="22"/>
        </w:rPr>
        <w:t>нная печатью участника закупки).</w:t>
      </w:r>
    </w:p>
    <w:p w:rsidR="00DE7BED" w:rsidRPr="00E520D9" w:rsidRDefault="00DE7BED" w:rsidP="00DE7BED">
      <w:pPr>
        <w:pStyle w:val="a6"/>
        <w:numPr>
          <w:ilvl w:val="0"/>
          <w:numId w:val="2"/>
        </w:numPr>
        <w:tabs>
          <w:tab w:val="left" w:pos="1418"/>
        </w:tabs>
        <w:ind w:left="1418" w:hanging="341"/>
        <w:contextualSpacing w:val="0"/>
        <w:jc w:val="both"/>
        <w:rPr>
          <w:rFonts w:cs="Arial"/>
          <w:szCs w:val="22"/>
        </w:rPr>
      </w:pPr>
      <w:r w:rsidRPr="00E520D9">
        <w:rPr>
          <w:rFonts w:cs="Arial"/>
          <w:szCs w:val="22"/>
        </w:rPr>
        <w:t xml:space="preserve">Подписанный проект договора, без указания информации о </w:t>
      </w:r>
      <w:r w:rsidR="00E520D9" w:rsidRPr="00E520D9">
        <w:rPr>
          <w:rFonts w:cs="Arial"/>
          <w:szCs w:val="22"/>
        </w:rPr>
        <w:t xml:space="preserve">действующих расценках в п. 2.1. договора </w:t>
      </w:r>
      <w:r w:rsidR="00B930DA" w:rsidRPr="00E520D9">
        <w:rPr>
          <w:rFonts w:cs="Arial"/>
          <w:szCs w:val="22"/>
        </w:rPr>
        <w:t>в Приложении №1 к договору</w:t>
      </w:r>
      <w:r w:rsidR="005832EA" w:rsidRPr="00E520D9">
        <w:rPr>
          <w:rFonts w:cs="Arial"/>
          <w:szCs w:val="22"/>
        </w:rPr>
        <w:t>.</w:t>
      </w:r>
    </w:p>
    <w:p w:rsidR="00DE7BED" w:rsidRPr="00347E5E" w:rsidRDefault="00DE7BED" w:rsidP="00DE7BED">
      <w:pPr>
        <w:pStyle w:val="a6"/>
        <w:numPr>
          <w:ilvl w:val="0"/>
          <w:numId w:val="2"/>
        </w:numPr>
        <w:tabs>
          <w:tab w:val="left" w:pos="1418"/>
        </w:tabs>
        <w:ind w:left="1418" w:hanging="341"/>
        <w:contextualSpacing w:val="0"/>
        <w:jc w:val="both"/>
        <w:rPr>
          <w:rFonts w:cs="Arial"/>
          <w:szCs w:val="22"/>
        </w:rPr>
      </w:pPr>
      <w:r w:rsidRPr="00347E5E">
        <w:rPr>
          <w:rFonts w:cs="Arial"/>
          <w:szCs w:val="22"/>
        </w:rPr>
        <w:t xml:space="preserve">Перечень аффилированных организаций (форма </w:t>
      </w:r>
      <w:r w:rsidR="0006495D" w:rsidRPr="00347E5E">
        <w:rPr>
          <w:rFonts w:cs="Arial"/>
          <w:szCs w:val="22"/>
        </w:rPr>
        <w:t>6</w:t>
      </w:r>
      <w:r w:rsidRPr="00347E5E">
        <w:rPr>
          <w:rFonts w:cs="Arial"/>
          <w:szCs w:val="22"/>
        </w:rPr>
        <w:t xml:space="preserve">, подписанная уполномоченным лицом и заверенная печатью участника </w:t>
      </w:r>
      <w:r w:rsidR="005832EA">
        <w:rPr>
          <w:rFonts w:cs="Arial"/>
          <w:szCs w:val="22"/>
        </w:rPr>
        <w:t>закупки).</w:t>
      </w:r>
    </w:p>
    <w:p w:rsidR="00911C30" w:rsidRDefault="00911C30" w:rsidP="00911C30">
      <w:pPr>
        <w:pStyle w:val="a6"/>
        <w:numPr>
          <w:ilvl w:val="0"/>
          <w:numId w:val="2"/>
        </w:numPr>
        <w:tabs>
          <w:tab w:val="left" w:pos="1418"/>
        </w:tabs>
        <w:ind w:left="1418" w:hanging="341"/>
        <w:contextualSpacing w:val="0"/>
        <w:jc w:val="both"/>
        <w:rPr>
          <w:rFonts w:cs="Arial"/>
          <w:szCs w:val="22"/>
        </w:rPr>
      </w:pPr>
      <w:r w:rsidRPr="00347E5E">
        <w:rPr>
          <w:rFonts w:cs="Arial"/>
          <w:szCs w:val="22"/>
        </w:rPr>
        <w:t xml:space="preserve">Справка об опыте работы за последние </w:t>
      </w:r>
      <w:r w:rsidR="00347E5E" w:rsidRPr="00347E5E">
        <w:rPr>
          <w:rFonts w:cs="Arial"/>
          <w:szCs w:val="22"/>
        </w:rPr>
        <w:t>5</w:t>
      </w:r>
      <w:r w:rsidR="00F91E59" w:rsidRPr="00347E5E">
        <w:rPr>
          <w:rFonts w:cs="Arial"/>
          <w:szCs w:val="22"/>
        </w:rPr>
        <w:t xml:space="preserve"> </w:t>
      </w:r>
      <w:r w:rsidR="00347E5E" w:rsidRPr="00347E5E">
        <w:rPr>
          <w:rFonts w:cs="Arial"/>
          <w:szCs w:val="22"/>
        </w:rPr>
        <w:t>лет</w:t>
      </w:r>
      <w:r w:rsidRPr="00347E5E">
        <w:rPr>
          <w:rFonts w:cs="Arial"/>
          <w:szCs w:val="22"/>
        </w:rPr>
        <w:t xml:space="preserve">, за подписью руководителя организации (Форма </w:t>
      </w:r>
      <w:r w:rsidR="009A48A3" w:rsidRPr="00347E5E">
        <w:rPr>
          <w:rFonts w:cs="Arial"/>
          <w:szCs w:val="22"/>
        </w:rPr>
        <w:t>7</w:t>
      </w:r>
      <w:r w:rsidR="00F91E59" w:rsidRPr="00347E5E">
        <w:rPr>
          <w:rFonts w:cs="Arial"/>
          <w:szCs w:val="22"/>
        </w:rPr>
        <w:t>)</w:t>
      </w:r>
      <w:r w:rsidR="005832EA">
        <w:rPr>
          <w:rFonts w:cs="Arial"/>
          <w:szCs w:val="22"/>
        </w:rPr>
        <w:t>.</w:t>
      </w:r>
    </w:p>
    <w:p w:rsidR="00347E5E" w:rsidRPr="006E1C86" w:rsidRDefault="00347E5E" w:rsidP="00347E5E">
      <w:pPr>
        <w:pStyle w:val="a6"/>
        <w:numPr>
          <w:ilvl w:val="0"/>
          <w:numId w:val="2"/>
        </w:numPr>
        <w:tabs>
          <w:tab w:val="left" w:pos="1418"/>
        </w:tabs>
        <w:ind w:left="1418" w:hanging="341"/>
        <w:contextualSpacing w:val="0"/>
        <w:jc w:val="both"/>
        <w:rPr>
          <w:rFonts w:cs="Arial"/>
          <w:lang w:eastAsia="ar-SA"/>
        </w:rPr>
      </w:pPr>
      <w:r w:rsidRPr="006E1C86">
        <w:rPr>
          <w:rFonts w:cs="Arial"/>
          <w:szCs w:val="22"/>
          <w:lang w:eastAsia="ar-SA"/>
        </w:rPr>
        <w:t>Копии</w:t>
      </w:r>
      <w:r>
        <w:rPr>
          <w:rFonts w:cs="Arial"/>
          <w:szCs w:val="22"/>
          <w:lang w:eastAsia="ar-SA"/>
        </w:rPr>
        <w:t xml:space="preserve"> следующих</w:t>
      </w:r>
      <w:r w:rsidRPr="006E1C86">
        <w:rPr>
          <w:rFonts w:cs="Arial"/>
          <w:szCs w:val="22"/>
          <w:lang w:eastAsia="ar-SA"/>
        </w:rPr>
        <w:t xml:space="preserve"> </w:t>
      </w:r>
      <w:r>
        <w:rPr>
          <w:rFonts w:cs="Arial"/>
          <w:szCs w:val="22"/>
          <w:lang w:eastAsia="ar-SA"/>
        </w:rPr>
        <w:t xml:space="preserve">документов, </w:t>
      </w:r>
      <w:r w:rsidRPr="006E1C86">
        <w:rPr>
          <w:rFonts w:cs="Arial"/>
          <w:szCs w:val="22"/>
          <w:lang w:eastAsia="ar-SA"/>
        </w:rPr>
        <w:t>заверенные печатью организации и подписью руководителя</w:t>
      </w:r>
      <w:r>
        <w:rPr>
          <w:rFonts w:cs="Arial"/>
          <w:szCs w:val="22"/>
          <w:lang w:eastAsia="ar-SA"/>
        </w:rPr>
        <w:t>:</w:t>
      </w:r>
    </w:p>
    <w:p w:rsidR="00347E5E" w:rsidRPr="001349DF" w:rsidRDefault="00347E5E" w:rsidP="001349DF">
      <w:pPr>
        <w:pStyle w:val="a6"/>
        <w:numPr>
          <w:ilvl w:val="0"/>
          <w:numId w:val="39"/>
        </w:numPr>
        <w:tabs>
          <w:tab w:val="left" w:pos="175"/>
        </w:tabs>
        <w:suppressAutoHyphens/>
        <w:autoSpaceDE w:val="0"/>
        <w:spacing w:before="0"/>
        <w:ind w:left="1985" w:firstLine="0"/>
        <w:rPr>
          <w:rFonts w:cs="Arial"/>
          <w:szCs w:val="22"/>
          <w:lang w:eastAsia="ar-SA"/>
        </w:rPr>
      </w:pPr>
      <w:r w:rsidRPr="006E1C86">
        <w:rPr>
          <w:rFonts w:cs="Arial"/>
          <w:szCs w:val="22"/>
          <w:lang w:eastAsia="ar-SA"/>
        </w:rPr>
        <w:t>санитарно-эпидемиологическое заключение;</w:t>
      </w:r>
    </w:p>
    <w:p w:rsidR="00347E5E" w:rsidRPr="001349DF" w:rsidRDefault="00347E5E" w:rsidP="001349DF">
      <w:pPr>
        <w:pStyle w:val="a6"/>
        <w:numPr>
          <w:ilvl w:val="0"/>
          <w:numId w:val="39"/>
        </w:numPr>
        <w:tabs>
          <w:tab w:val="left" w:pos="175"/>
        </w:tabs>
        <w:suppressAutoHyphens/>
        <w:autoSpaceDE w:val="0"/>
        <w:spacing w:before="0"/>
        <w:ind w:left="1985" w:firstLine="0"/>
        <w:rPr>
          <w:rFonts w:cs="Arial"/>
          <w:szCs w:val="22"/>
          <w:lang w:eastAsia="ar-SA"/>
        </w:rPr>
      </w:pPr>
      <w:r w:rsidRPr="006E1C86">
        <w:rPr>
          <w:rFonts w:cs="Arial"/>
          <w:szCs w:val="22"/>
          <w:lang w:eastAsia="ar-SA"/>
        </w:rPr>
        <w:t>документ на специальный транспорт для транспортировки дезинфекционных средств;</w:t>
      </w:r>
    </w:p>
    <w:p w:rsidR="00347E5E" w:rsidRPr="006E1C86" w:rsidRDefault="00347E5E" w:rsidP="00347E5E">
      <w:pPr>
        <w:pStyle w:val="a6"/>
        <w:numPr>
          <w:ilvl w:val="0"/>
          <w:numId w:val="39"/>
        </w:numPr>
        <w:tabs>
          <w:tab w:val="left" w:pos="175"/>
        </w:tabs>
        <w:suppressAutoHyphens/>
        <w:autoSpaceDE w:val="0"/>
        <w:spacing w:before="0"/>
        <w:ind w:left="1985" w:firstLine="0"/>
        <w:rPr>
          <w:rFonts w:cs="Arial"/>
          <w:lang w:eastAsia="ar-SA"/>
        </w:rPr>
      </w:pPr>
      <w:r w:rsidRPr="006E1C86">
        <w:rPr>
          <w:rFonts w:cs="Arial"/>
          <w:szCs w:val="22"/>
          <w:lang w:eastAsia="ar-SA"/>
        </w:rPr>
        <w:t>штатное расписание организации, ведомость укомплектованности персоналом;</w:t>
      </w:r>
    </w:p>
    <w:p w:rsidR="00347E5E" w:rsidRPr="006E1C86" w:rsidRDefault="00347E5E" w:rsidP="00347E5E">
      <w:pPr>
        <w:pStyle w:val="a6"/>
        <w:numPr>
          <w:ilvl w:val="0"/>
          <w:numId w:val="39"/>
        </w:numPr>
        <w:tabs>
          <w:tab w:val="left" w:pos="175"/>
        </w:tabs>
        <w:suppressAutoHyphens/>
        <w:autoSpaceDE w:val="0"/>
        <w:spacing w:before="0"/>
        <w:ind w:left="1985" w:firstLine="0"/>
        <w:jc w:val="both"/>
        <w:rPr>
          <w:rFonts w:cs="Arial"/>
          <w:lang w:eastAsia="ar-SA"/>
        </w:rPr>
      </w:pPr>
      <w:r w:rsidRPr="006E1C86">
        <w:rPr>
          <w:rFonts w:cs="Arial"/>
          <w:szCs w:val="22"/>
          <w:lang w:eastAsia="ar-SA"/>
        </w:rPr>
        <w:t>документы (удостоверений), подтверждающие профессиональную подготовку и аттестацию лиц, занимающихся дезинфекционной деятельностью, включая вопросы безопасного осуществления работ, оказания первой доврачебной помощи при отравлении дезинфекционными средствами;</w:t>
      </w:r>
    </w:p>
    <w:p w:rsidR="00347E5E" w:rsidRPr="006E1C86" w:rsidRDefault="00347E5E" w:rsidP="00347E5E">
      <w:pPr>
        <w:pStyle w:val="a6"/>
        <w:numPr>
          <w:ilvl w:val="0"/>
          <w:numId w:val="39"/>
        </w:numPr>
        <w:tabs>
          <w:tab w:val="left" w:pos="175"/>
        </w:tabs>
        <w:suppressAutoHyphens/>
        <w:autoSpaceDE w:val="0"/>
        <w:spacing w:before="0"/>
        <w:ind w:left="1985" w:firstLine="0"/>
        <w:jc w:val="both"/>
        <w:rPr>
          <w:rFonts w:cs="Arial"/>
          <w:lang w:eastAsia="ar-SA"/>
        </w:rPr>
      </w:pPr>
      <w:r w:rsidRPr="006E1C86">
        <w:rPr>
          <w:rFonts w:cs="Arial"/>
          <w:szCs w:val="22"/>
          <w:lang w:eastAsia="ar-SA"/>
        </w:rPr>
        <w:t>документы, подтверждающие повышение квалификации лиц, осуществляющих дератизационные работы, не более 5 лет назад;</w:t>
      </w:r>
    </w:p>
    <w:p w:rsidR="00347E5E" w:rsidRPr="006E1C86" w:rsidRDefault="00347E5E" w:rsidP="00347E5E">
      <w:pPr>
        <w:pStyle w:val="a6"/>
        <w:numPr>
          <w:ilvl w:val="0"/>
          <w:numId w:val="39"/>
        </w:numPr>
        <w:tabs>
          <w:tab w:val="left" w:pos="175"/>
        </w:tabs>
        <w:suppressAutoHyphens/>
        <w:autoSpaceDE w:val="0"/>
        <w:spacing w:before="0"/>
        <w:ind w:left="1985" w:firstLine="0"/>
        <w:jc w:val="both"/>
        <w:rPr>
          <w:rFonts w:cs="Arial"/>
          <w:lang w:eastAsia="ar-SA"/>
        </w:rPr>
      </w:pPr>
      <w:r w:rsidRPr="006E1C86">
        <w:rPr>
          <w:rFonts w:cs="Arial"/>
          <w:szCs w:val="22"/>
          <w:lang w:eastAsia="ar-SA"/>
        </w:rPr>
        <w:t>документы, подтверждающие наличие периодических медицинских осмотров лиц, занимающихся дезинфекционной деятельностью;</w:t>
      </w:r>
    </w:p>
    <w:p w:rsidR="00347E5E" w:rsidRPr="006E1C86" w:rsidRDefault="00347E5E" w:rsidP="00347E5E">
      <w:pPr>
        <w:pStyle w:val="a6"/>
        <w:numPr>
          <w:ilvl w:val="0"/>
          <w:numId w:val="39"/>
        </w:numPr>
        <w:tabs>
          <w:tab w:val="left" w:pos="175"/>
        </w:tabs>
        <w:suppressAutoHyphens/>
        <w:autoSpaceDE w:val="0"/>
        <w:spacing w:before="0"/>
        <w:ind w:left="1985" w:firstLine="0"/>
        <w:jc w:val="both"/>
        <w:rPr>
          <w:rFonts w:cs="Arial"/>
          <w:lang w:eastAsia="ar-SA"/>
        </w:rPr>
      </w:pPr>
      <w:r w:rsidRPr="006E1C86">
        <w:rPr>
          <w:rFonts w:cs="Arial"/>
          <w:szCs w:val="22"/>
          <w:lang w:eastAsia="ar-SA"/>
        </w:rPr>
        <w:t>перечень используемых средств индивидуальной защиты;</w:t>
      </w:r>
    </w:p>
    <w:p w:rsidR="00347E5E" w:rsidRPr="006E1C86" w:rsidRDefault="00347E5E" w:rsidP="00347E5E">
      <w:pPr>
        <w:pStyle w:val="a6"/>
        <w:numPr>
          <w:ilvl w:val="0"/>
          <w:numId w:val="39"/>
        </w:numPr>
        <w:tabs>
          <w:tab w:val="left" w:pos="175"/>
        </w:tabs>
        <w:suppressAutoHyphens/>
        <w:autoSpaceDE w:val="0"/>
        <w:spacing w:before="0"/>
        <w:ind w:left="1985" w:firstLine="0"/>
        <w:jc w:val="both"/>
        <w:rPr>
          <w:rFonts w:cs="Arial"/>
          <w:lang w:eastAsia="ar-SA"/>
        </w:rPr>
      </w:pPr>
      <w:r w:rsidRPr="006E1C86">
        <w:rPr>
          <w:rFonts w:cs="Arial"/>
          <w:szCs w:val="22"/>
          <w:lang w:eastAsia="ar-SA"/>
        </w:rPr>
        <w:t>документы, подтверждающие прохождение государственной регистрации используемых родентицидов (средства (препараты), обеспечивающие гибель грызунов);</w:t>
      </w:r>
    </w:p>
    <w:p w:rsidR="00347E5E" w:rsidRPr="00347E5E" w:rsidRDefault="00347E5E" w:rsidP="00347E5E">
      <w:pPr>
        <w:pStyle w:val="a6"/>
        <w:numPr>
          <w:ilvl w:val="0"/>
          <w:numId w:val="39"/>
        </w:numPr>
        <w:tabs>
          <w:tab w:val="left" w:pos="175"/>
        </w:tabs>
        <w:suppressAutoHyphens/>
        <w:autoSpaceDE w:val="0"/>
        <w:spacing w:before="0"/>
        <w:ind w:left="1985" w:firstLine="0"/>
        <w:jc w:val="both"/>
        <w:rPr>
          <w:rFonts w:cs="Arial"/>
          <w:szCs w:val="22"/>
        </w:rPr>
      </w:pPr>
      <w:r w:rsidRPr="006E1C86">
        <w:rPr>
          <w:rFonts w:cs="Arial"/>
          <w:szCs w:val="22"/>
          <w:lang w:eastAsia="ar-SA"/>
        </w:rPr>
        <w:t xml:space="preserve"> документы, подтверждающие, что используемые дезинсекционные средства и методы допущены к применению.</w:t>
      </w:r>
    </w:p>
    <w:p w:rsidR="005832EA" w:rsidRDefault="005832EA" w:rsidP="00911C30">
      <w:pPr>
        <w:pStyle w:val="a6"/>
        <w:numPr>
          <w:ilvl w:val="0"/>
          <w:numId w:val="2"/>
        </w:numPr>
        <w:tabs>
          <w:tab w:val="left" w:pos="1418"/>
        </w:tabs>
        <w:ind w:left="1418" w:hanging="341"/>
        <w:contextualSpacing w:val="0"/>
        <w:jc w:val="both"/>
        <w:rPr>
          <w:rFonts w:cs="Arial"/>
          <w:szCs w:val="22"/>
        </w:rPr>
      </w:pPr>
      <w:r w:rsidRPr="005832EA">
        <w:rPr>
          <w:rFonts w:cs="Arial"/>
          <w:szCs w:val="22"/>
          <w:lang w:eastAsia="ar-SA"/>
        </w:rPr>
        <w:t xml:space="preserve">Перечень зданий, сооружений, транспортных средств, имущества, приборов, принадлежащих контрагенту на праве собственности или ином законном праве за подписью руководителя с копиями </w:t>
      </w:r>
      <w:r w:rsidR="002335CB" w:rsidRPr="005832EA">
        <w:rPr>
          <w:rFonts w:cs="Arial"/>
          <w:szCs w:val="22"/>
          <w:lang w:eastAsia="ar-SA"/>
        </w:rPr>
        <w:t xml:space="preserve">подтверждающих </w:t>
      </w:r>
      <w:r w:rsidRPr="005832EA">
        <w:rPr>
          <w:rFonts w:cs="Arial"/>
          <w:szCs w:val="22"/>
          <w:lang w:eastAsia="ar-SA"/>
        </w:rPr>
        <w:t>документов.</w:t>
      </w:r>
    </w:p>
    <w:p w:rsidR="002335CB" w:rsidRPr="001342E4" w:rsidRDefault="002335CB" w:rsidP="00911C30">
      <w:pPr>
        <w:pStyle w:val="a6"/>
        <w:numPr>
          <w:ilvl w:val="0"/>
          <w:numId w:val="2"/>
        </w:numPr>
        <w:tabs>
          <w:tab w:val="left" w:pos="1418"/>
        </w:tabs>
        <w:ind w:left="1418" w:hanging="341"/>
        <w:contextualSpacing w:val="0"/>
        <w:jc w:val="both"/>
        <w:rPr>
          <w:rFonts w:cs="Arial"/>
          <w:szCs w:val="22"/>
        </w:rPr>
      </w:pPr>
      <w:r w:rsidRPr="00393343">
        <w:rPr>
          <w:rFonts w:cs="Arial"/>
          <w:szCs w:val="22"/>
          <w:lang w:eastAsia="ar-SA"/>
        </w:rPr>
        <w:t xml:space="preserve">Справка о расположении </w:t>
      </w:r>
      <w:r>
        <w:rPr>
          <w:rFonts w:cs="Arial"/>
          <w:szCs w:val="22"/>
          <w:lang w:eastAsia="ar-SA"/>
        </w:rPr>
        <w:t xml:space="preserve">базы контрагента </w:t>
      </w:r>
      <w:r w:rsidRPr="00393343">
        <w:rPr>
          <w:rFonts w:cs="Arial"/>
          <w:szCs w:val="22"/>
          <w:lang w:eastAsia="ar-SA"/>
        </w:rPr>
        <w:t xml:space="preserve">и письмо о гарантиях прибытия, </w:t>
      </w:r>
      <w:r w:rsidRPr="001342E4">
        <w:rPr>
          <w:rFonts w:cs="Arial"/>
          <w:szCs w:val="22"/>
          <w:lang w:eastAsia="ar-SA"/>
        </w:rPr>
        <w:t>обеспечивающим выполнение работ в течение 24 часов.</w:t>
      </w:r>
    </w:p>
    <w:p w:rsidR="00911C30" w:rsidRPr="001342E4" w:rsidRDefault="00911C30" w:rsidP="00911C30">
      <w:pPr>
        <w:pStyle w:val="a6"/>
        <w:numPr>
          <w:ilvl w:val="0"/>
          <w:numId w:val="2"/>
        </w:numPr>
        <w:tabs>
          <w:tab w:val="left" w:pos="1418"/>
        </w:tabs>
        <w:ind w:left="1418" w:hanging="341"/>
        <w:contextualSpacing w:val="0"/>
        <w:jc w:val="both"/>
        <w:rPr>
          <w:rFonts w:cs="Arial"/>
          <w:szCs w:val="22"/>
        </w:rPr>
      </w:pPr>
      <w:r w:rsidRPr="001342E4">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w:t>
      </w:r>
      <w:r w:rsidR="001342E4" w:rsidRPr="001342E4">
        <w:rPr>
          <w:rFonts w:cs="Arial"/>
          <w:szCs w:val="22"/>
        </w:rPr>
        <w:t>венными нарушениями его условий.</w:t>
      </w:r>
    </w:p>
    <w:p w:rsidR="001342E4" w:rsidRPr="001342E4" w:rsidRDefault="001342E4" w:rsidP="001342E4">
      <w:pPr>
        <w:pStyle w:val="a6"/>
        <w:numPr>
          <w:ilvl w:val="0"/>
          <w:numId w:val="2"/>
        </w:numPr>
        <w:tabs>
          <w:tab w:val="left" w:pos="1418"/>
        </w:tabs>
        <w:ind w:left="1418" w:hanging="341"/>
        <w:contextualSpacing w:val="0"/>
        <w:jc w:val="both"/>
        <w:rPr>
          <w:rFonts w:cs="Arial"/>
          <w:szCs w:val="22"/>
        </w:rPr>
      </w:pPr>
      <w:r w:rsidRPr="001342E4">
        <w:rPr>
          <w:rFonts w:cs="Arial"/>
          <w:szCs w:val="22"/>
        </w:rPr>
        <w:t>Письмо (в свободной форме) за подписью руководителя организации об отсутствии</w:t>
      </w:r>
      <w:r w:rsidRPr="001342E4">
        <w:rPr>
          <w:szCs w:val="22"/>
        </w:rPr>
        <w:t xml:space="preserve"> на дату публикации ПДО неурегулированных претензий со стороны ОАО «Славнефть-ЯНОС».</w:t>
      </w:r>
    </w:p>
    <w:p w:rsidR="00DE7BED" w:rsidRPr="001342E4" w:rsidRDefault="00DE7BED" w:rsidP="00DE7BED">
      <w:pPr>
        <w:pStyle w:val="a6"/>
        <w:numPr>
          <w:ilvl w:val="0"/>
          <w:numId w:val="2"/>
        </w:numPr>
        <w:tabs>
          <w:tab w:val="left" w:pos="1418"/>
        </w:tabs>
        <w:ind w:left="1418" w:hanging="341"/>
        <w:contextualSpacing w:val="0"/>
        <w:jc w:val="both"/>
        <w:rPr>
          <w:rFonts w:cs="Arial"/>
          <w:szCs w:val="22"/>
        </w:rPr>
      </w:pPr>
      <w:r w:rsidRPr="001342E4">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1342E4">
        <w:rPr>
          <w:rFonts w:cs="Arial"/>
          <w:szCs w:val="22"/>
        </w:rPr>
        <w:t>менее 4 (ч</w:t>
      </w:r>
      <w:r w:rsidRPr="001342E4">
        <w:rPr>
          <w:rFonts w:cs="Arial"/>
          <w:szCs w:val="22"/>
        </w:rPr>
        <w:t>етырех) месяцев по</w:t>
      </w:r>
      <w:r w:rsidR="001342E4" w:rsidRPr="001342E4">
        <w:rPr>
          <w:rFonts w:cs="Arial"/>
          <w:szCs w:val="22"/>
        </w:rPr>
        <w:t>сле даты окончания приема оферт.</w:t>
      </w:r>
    </w:p>
    <w:p w:rsidR="00DE7BED" w:rsidRPr="001342E4" w:rsidRDefault="00DE7BED" w:rsidP="00DE7BED">
      <w:pPr>
        <w:pStyle w:val="a6"/>
        <w:numPr>
          <w:ilvl w:val="0"/>
          <w:numId w:val="2"/>
        </w:numPr>
        <w:tabs>
          <w:tab w:val="left" w:pos="1418"/>
        </w:tabs>
        <w:ind w:left="1418" w:hanging="341"/>
        <w:contextualSpacing w:val="0"/>
        <w:jc w:val="both"/>
        <w:rPr>
          <w:rFonts w:cs="Arial"/>
          <w:szCs w:val="22"/>
        </w:rPr>
      </w:pPr>
      <w:r w:rsidRPr="001342E4">
        <w:rPr>
          <w:rFonts w:cs="Arial"/>
        </w:rPr>
        <w:t xml:space="preserve">Опись документов технической части оферты </w:t>
      </w:r>
      <w:r w:rsidRPr="001342E4">
        <w:rPr>
          <w:rFonts w:cs="Arial"/>
          <w:szCs w:val="22"/>
        </w:rPr>
        <w:t>(подписанная уполномоченным лицом и заверенная печатью участника закупки)</w:t>
      </w:r>
      <w:r w:rsidR="00BE0950" w:rsidRPr="001342E4">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87067B" w:rsidP="00DE7BED">
      <w:pPr>
        <w:pStyle w:val="a6"/>
        <w:numPr>
          <w:ilvl w:val="0"/>
          <w:numId w:val="2"/>
        </w:numPr>
        <w:tabs>
          <w:tab w:val="left" w:pos="1418"/>
        </w:tabs>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A6FF5">
        <w:rPr>
          <w:rFonts w:cs="Arial"/>
          <w:szCs w:val="22"/>
        </w:rPr>
        <w:t xml:space="preserve">на ПДО </w:t>
      </w:r>
      <w:r w:rsidR="003523B8" w:rsidRPr="003A6FF5">
        <w:rPr>
          <w:rFonts w:cs="Arial"/>
          <w:szCs w:val="22"/>
        </w:rPr>
        <w:t>№</w:t>
      </w:r>
      <w:r w:rsidR="003A6FF5" w:rsidRPr="003A6FF5">
        <w:rPr>
          <w:rFonts w:cs="Arial"/>
          <w:szCs w:val="22"/>
        </w:rPr>
        <w:t>009</w:t>
      </w:r>
      <w:r w:rsidR="003523B8" w:rsidRPr="003A6FF5">
        <w:rPr>
          <w:rFonts w:cs="Arial"/>
          <w:szCs w:val="22"/>
        </w:rPr>
        <w:t>-КР-201</w:t>
      </w:r>
      <w:r w:rsidR="00E40EBC" w:rsidRPr="003A6FF5">
        <w:rPr>
          <w:rFonts w:cs="Arial"/>
          <w:szCs w:val="22"/>
        </w:rPr>
        <w:t>6</w:t>
      </w:r>
      <w:r w:rsidRPr="00F77D3A">
        <w:rPr>
          <w:rFonts w:cs="Arial"/>
          <w:color w:val="FF0000"/>
          <w:szCs w:val="22"/>
        </w:rPr>
        <w:t xml:space="preserve"> </w:t>
      </w:r>
      <w:r w:rsidRPr="00877580">
        <w:rPr>
          <w:rFonts w:cs="Arial"/>
          <w:szCs w:val="22"/>
        </w:rPr>
        <w:t xml:space="preserve">от </w:t>
      </w:r>
      <w:r w:rsidR="00877580" w:rsidRPr="00877580">
        <w:rPr>
          <w:rFonts w:cs="Arial"/>
          <w:szCs w:val="22"/>
        </w:rPr>
        <w:t>«09» февраля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77580">
        <w:rPr>
          <w:rFonts w:cs="Arial"/>
          <w:b/>
          <w:szCs w:val="22"/>
        </w:rPr>
        <w:t>09</w:t>
      </w:r>
      <w:r w:rsidRPr="002E571A">
        <w:rPr>
          <w:rFonts w:cs="Arial"/>
          <w:b/>
          <w:szCs w:val="22"/>
        </w:rPr>
        <w:t xml:space="preserve">» </w:t>
      </w:r>
      <w:r w:rsidR="00877580">
        <w:rPr>
          <w:rFonts w:cs="Arial"/>
          <w:b/>
          <w:szCs w:val="22"/>
        </w:rPr>
        <w:t>февраля</w:t>
      </w:r>
      <w:r w:rsidRPr="002E571A">
        <w:rPr>
          <w:rFonts w:cs="Arial"/>
          <w:b/>
          <w:szCs w:val="22"/>
        </w:rPr>
        <w:t xml:space="preserve"> </w:t>
      </w:r>
      <w:r w:rsidR="0087758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877580">
        <w:rPr>
          <w:rFonts w:cs="Arial"/>
          <w:b/>
          <w:szCs w:val="22"/>
        </w:rPr>
        <w:t>16</w:t>
      </w:r>
      <w:r w:rsidRPr="002E571A">
        <w:rPr>
          <w:rFonts w:cs="Arial"/>
          <w:b/>
          <w:szCs w:val="22"/>
        </w:rPr>
        <w:t>:</w:t>
      </w:r>
      <w:r w:rsidR="00877580">
        <w:rPr>
          <w:rFonts w:cs="Arial"/>
          <w:b/>
          <w:szCs w:val="22"/>
        </w:rPr>
        <w:t>00</w:t>
      </w:r>
      <w:r w:rsidRPr="002E571A">
        <w:rPr>
          <w:rFonts w:cs="Arial"/>
          <w:b/>
          <w:szCs w:val="22"/>
        </w:rPr>
        <w:t xml:space="preserve"> «</w:t>
      </w:r>
      <w:r w:rsidR="00877580">
        <w:rPr>
          <w:rFonts w:cs="Arial"/>
          <w:b/>
          <w:szCs w:val="22"/>
        </w:rPr>
        <w:t>2</w:t>
      </w:r>
      <w:r w:rsidR="00DE04F0">
        <w:rPr>
          <w:rFonts w:cs="Arial"/>
          <w:b/>
          <w:szCs w:val="22"/>
        </w:rPr>
        <w:t>4</w:t>
      </w:r>
      <w:r w:rsidRPr="002E571A">
        <w:rPr>
          <w:rFonts w:cs="Arial"/>
          <w:b/>
          <w:szCs w:val="22"/>
        </w:rPr>
        <w:t xml:space="preserve">» </w:t>
      </w:r>
      <w:r w:rsidR="00877580">
        <w:rPr>
          <w:rFonts w:cs="Arial"/>
          <w:b/>
          <w:szCs w:val="22"/>
        </w:rPr>
        <w:t>февраля</w:t>
      </w:r>
      <w:r w:rsidRPr="002E571A">
        <w:rPr>
          <w:rFonts w:cs="Arial"/>
          <w:b/>
          <w:szCs w:val="22"/>
        </w:rPr>
        <w:t xml:space="preserve"> </w:t>
      </w:r>
      <w:r w:rsidR="0087758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77580">
        <w:rPr>
          <w:rFonts w:cs="Arial"/>
          <w:b/>
          <w:szCs w:val="22"/>
        </w:rPr>
        <w:t>15</w:t>
      </w:r>
      <w:r w:rsidRPr="002E571A">
        <w:rPr>
          <w:rFonts w:cs="Arial"/>
          <w:b/>
          <w:szCs w:val="22"/>
        </w:rPr>
        <w:t xml:space="preserve">» </w:t>
      </w:r>
      <w:r w:rsidR="00877580">
        <w:rPr>
          <w:rFonts w:cs="Arial"/>
          <w:b/>
          <w:szCs w:val="22"/>
        </w:rPr>
        <w:t>апреля</w:t>
      </w:r>
      <w:r w:rsidRPr="002E571A">
        <w:rPr>
          <w:rFonts w:cs="Arial"/>
          <w:b/>
          <w:szCs w:val="22"/>
        </w:rPr>
        <w:t xml:space="preserve"> </w:t>
      </w:r>
      <w:r w:rsidR="0087758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DE04F0">
        <w:rPr>
          <w:rFonts w:cs="Arial"/>
          <w:szCs w:val="22"/>
        </w:rPr>
        <w:t>19</w:t>
      </w:r>
      <w:r w:rsidRPr="002E571A">
        <w:rPr>
          <w:rFonts w:cs="Arial"/>
          <w:szCs w:val="22"/>
        </w:rPr>
        <w:t xml:space="preserve">» </w:t>
      </w:r>
      <w:r w:rsidR="00DE04F0">
        <w:rPr>
          <w:rFonts w:cs="Arial"/>
          <w:szCs w:val="22"/>
        </w:rPr>
        <w:t>февраля</w:t>
      </w:r>
      <w:r w:rsidRPr="002E571A">
        <w:rPr>
          <w:rFonts w:cs="Arial"/>
          <w:szCs w:val="22"/>
        </w:rPr>
        <w:t xml:space="preserve"> </w:t>
      </w:r>
      <w:r w:rsidR="00DE04F0">
        <w:rPr>
          <w:rFonts w:cs="Arial"/>
          <w:szCs w:val="22"/>
        </w:rPr>
        <w:t>2016</w:t>
      </w:r>
      <w:bookmarkStart w:id="0" w:name="_GoBack"/>
      <w:bookmarkEnd w:id="0"/>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877580" w:rsidRDefault="00877580" w:rsidP="00877580">
      <w:pPr>
        <w:ind w:firstLine="567"/>
        <w:jc w:val="both"/>
        <w:rPr>
          <w:rFonts w:cs="Arial"/>
          <w:szCs w:val="22"/>
        </w:rPr>
      </w:pPr>
      <w:r>
        <w:rPr>
          <w:rFonts w:cs="Arial"/>
          <w:szCs w:val="22"/>
        </w:rPr>
        <w:t>Ведущий специалист Тендерного комитета Кириллова Надежда Владимировна</w:t>
      </w:r>
    </w:p>
    <w:p w:rsidR="00877580" w:rsidRDefault="00877580" w:rsidP="00877580">
      <w:pPr>
        <w:ind w:firstLine="567"/>
        <w:jc w:val="both"/>
        <w:rPr>
          <w:rStyle w:val="a8"/>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xml:space="preserve"> </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2E571A" w:rsidRDefault="00DE7BED"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865558">
        <w:t xml:space="preserve">оферты </w:t>
      </w:r>
      <w:r w:rsidR="00377ACB" w:rsidRPr="003A6FF5">
        <w:t>№</w:t>
      </w:r>
      <w:r w:rsidR="003A6FF5" w:rsidRPr="003A6FF5">
        <w:t>009</w:t>
      </w:r>
      <w:r w:rsidR="00377ACB" w:rsidRPr="003A6FF5">
        <w:t>-КР-201</w:t>
      </w:r>
      <w:r w:rsidR="00E40EBC" w:rsidRPr="003A6FF5">
        <w:t>6</w:t>
      </w:r>
      <w:r w:rsidRPr="00B445D7">
        <w:t xml:space="preserve"> от &lt;дата ПДО&gt;:</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3. Проект договора 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t>6</w:t>
      </w:r>
      <w:r w:rsidR="00DE7BED" w:rsidRPr="00BE2657">
        <w:t>. Форма «Перечень аффилированных организаций» в 1 экз.</w:t>
      </w:r>
    </w:p>
    <w:p w:rsidR="00923CDA" w:rsidRPr="00C9528A" w:rsidRDefault="00923CDA" w:rsidP="00923CDA">
      <w:r w:rsidRPr="00C9528A">
        <w:rPr>
          <w:rFonts w:cs="Arial"/>
          <w:szCs w:val="22"/>
        </w:rPr>
        <w:t xml:space="preserve">7. Справка об опыте работы за последние </w:t>
      </w:r>
      <w:r w:rsidR="00C9528A" w:rsidRPr="00C9528A">
        <w:rPr>
          <w:rFonts w:cs="Arial"/>
          <w:szCs w:val="22"/>
        </w:rPr>
        <w:t>5 лет</w:t>
      </w:r>
      <w:r w:rsidRPr="00C9528A">
        <w:rPr>
          <w:rFonts w:cs="Arial"/>
          <w:szCs w:val="22"/>
        </w:rPr>
        <w:t xml:space="preserve"> </w:t>
      </w:r>
      <w:r w:rsidRPr="00C9528A">
        <w:t>в 1 экз.</w:t>
      </w:r>
    </w:p>
    <w:p w:rsidR="00FC1E54" w:rsidRDefault="00FC1E54" w:rsidP="00DE7BED">
      <w:pPr>
        <w:rPr>
          <w:rFonts w:cs="Arial"/>
          <w:color w:val="FF0000"/>
          <w:sz w:val="24"/>
        </w:rPr>
      </w:pP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t xml:space="preserve"> ____________________    В.Ф. Желязков</w:t>
      </w:r>
    </w:p>
    <w:sectPr w:rsidR="00EF1336" w:rsidSect="00DE04F0">
      <w:footerReference w:type="default" r:id="rId9"/>
      <w:pgSz w:w="11906" w:h="16838"/>
      <w:pgMar w:top="284" w:right="851" w:bottom="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A15" w:rsidRDefault="00290A15" w:rsidP="00FB07D9">
      <w:pPr>
        <w:spacing w:before="0"/>
      </w:pPr>
      <w:r>
        <w:separator/>
      </w:r>
    </w:p>
  </w:endnote>
  <w:endnote w:type="continuationSeparator" w:id="0">
    <w:p w:rsidR="00290A15" w:rsidRDefault="00290A1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5B7" w:rsidRDefault="00DE04F0">
    <w:pPr>
      <w:pStyle w:val="af4"/>
      <w:jc w:val="right"/>
    </w:pPr>
    <w:r>
      <w:fldChar w:fldCharType="begin"/>
    </w:r>
    <w:r>
      <w:instrText xml:space="preserve"> PAGE   \* MERGEFORMAT </w:instrText>
    </w:r>
    <w:r>
      <w:fldChar w:fldCharType="separate"/>
    </w:r>
    <w:r>
      <w:rPr>
        <w:noProof/>
      </w:rPr>
      <w:t>4</w:t>
    </w:r>
    <w:r>
      <w:rPr>
        <w:noProof/>
      </w:rPr>
      <w:fldChar w:fldCharType="end"/>
    </w:r>
  </w:p>
  <w:p w:rsidR="009D65B7" w:rsidRDefault="009D65B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A15" w:rsidRDefault="00290A15" w:rsidP="00FB07D9">
      <w:pPr>
        <w:spacing w:before="0"/>
      </w:pPr>
      <w:r>
        <w:separator/>
      </w:r>
    </w:p>
  </w:footnote>
  <w:footnote w:type="continuationSeparator" w:id="0">
    <w:p w:rsidR="00290A15" w:rsidRDefault="00290A15"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034AC4"/>
    <w:multiLevelType w:val="hybridMultilevel"/>
    <w:tmpl w:val="E6C4A438"/>
    <w:lvl w:ilvl="0" w:tplc="6858855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6400211"/>
    <w:multiLevelType w:val="hybridMultilevel"/>
    <w:tmpl w:val="E8886B94"/>
    <w:lvl w:ilvl="0" w:tplc="28EC28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6">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6B82167A"/>
    <w:multiLevelType w:val="hybridMultilevel"/>
    <w:tmpl w:val="591628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2">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3">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3"/>
  </w:num>
  <w:num w:numId="2">
    <w:abstractNumId w:val="27"/>
  </w:num>
  <w:num w:numId="3">
    <w:abstractNumId w:val="3"/>
  </w:num>
  <w:num w:numId="4">
    <w:abstractNumId w:val="6"/>
  </w:num>
  <w:num w:numId="5">
    <w:abstractNumId w:val="20"/>
  </w:num>
  <w:num w:numId="6">
    <w:abstractNumId w:val="19"/>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8"/>
  </w:num>
  <w:num w:numId="15">
    <w:abstractNumId w:val="22"/>
  </w:num>
  <w:num w:numId="16">
    <w:abstractNumId w:val="26"/>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1"/>
  </w:num>
  <w:num w:numId="20">
    <w:abstractNumId w:val="25"/>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0"/>
  </w:num>
  <w:num w:numId="23">
    <w:abstractNumId w:val="18"/>
  </w:num>
  <w:num w:numId="24">
    <w:abstractNumId w:val="10"/>
  </w:num>
  <w:num w:numId="25">
    <w:abstractNumId w:val="33"/>
  </w:num>
  <w:num w:numId="26">
    <w:abstractNumId w:val="31"/>
  </w:num>
  <w:num w:numId="27">
    <w:abstractNumId w:val="13"/>
  </w:num>
  <w:num w:numId="28">
    <w:abstractNumId w:val="17"/>
  </w:num>
  <w:num w:numId="29">
    <w:abstractNumId w:val="24"/>
  </w:num>
  <w:num w:numId="30">
    <w:abstractNumId w:val="15"/>
  </w:num>
  <w:num w:numId="31">
    <w:abstractNumId w:val="11"/>
  </w:num>
  <w:num w:numId="32">
    <w:abstractNumId w:val="32"/>
  </w:num>
  <w:num w:numId="33">
    <w:abstractNumId w:val="14"/>
  </w:num>
  <w:num w:numId="34">
    <w:abstractNumId w:val="1"/>
    <w:lvlOverride w:ilvl="0">
      <w:startOverride w:val="1"/>
    </w:lvlOverride>
  </w:num>
  <w:num w:numId="35">
    <w:abstractNumId w:val="22"/>
  </w:num>
  <w:num w:numId="36">
    <w:abstractNumId w:val="12"/>
  </w:num>
  <w:num w:numId="37">
    <w:abstractNumId w:val="22"/>
  </w:num>
  <w:num w:numId="38">
    <w:abstractNumId w:val="12"/>
  </w:num>
  <w:num w:numId="39">
    <w:abstractNumId w:val="16"/>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580"/>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2B0"/>
    <w:rsid w:val="00BE44F7"/>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4F0"/>
    <w:rsid w:val="00DE0CBC"/>
    <w:rsid w:val="00DE119C"/>
    <w:rsid w:val="00DE1249"/>
    <w:rsid w:val="00DE1396"/>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530C"/>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6</Pages>
  <Words>2632</Words>
  <Characters>15004</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45</cp:revision>
  <cp:lastPrinted>2016-02-09T12:41:00Z</cp:lastPrinted>
  <dcterms:created xsi:type="dcterms:W3CDTF">2015-12-25T12:34:00Z</dcterms:created>
  <dcterms:modified xsi:type="dcterms:W3CDTF">2016-02-09T12:41:00Z</dcterms:modified>
</cp:coreProperties>
</file>